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3007092" w14:textId="77777777" w:rsidR="00863F2B" w:rsidRDefault="00863F2B">
      <w:pPr>
        <w:pStyle w:val="Nadpis1"/>
        <w:tabs>
          <w:tab w:val="left" w:pos="0"/>
        </w:tabs>
      </w:pPr>
    </w:p>
    <w:p w14:paraId="12EB3B60" w14:textId="77777777" w:rsidR="00863F2B" w:rsidRPr="00F3307C" w:rsidRDefault="00C23C6B">
      <w:pPr>
        <w:pStyle w:val="Nadpis1"/>
        <w:tabs>
          <w:tab w:val="left" w:pos="0"/>
        </w:tabs>
      </w:pPr>
      <w:r>
        <w:t>SEZNAM PŘÍLOH</w:t>
      </w:r>
    </w:p>
    <w:p w14:paraId="65519D67" w14:textId="77777777" w:rsidR="00863F2B" w:rsidRPr="00C23C6B" w:rsidRDefault="00C23C6B" w:rsidP="00C23C6B">
      <w:pPr>
        <w:spacing w:line="360" w:lineRule="auto"/>
        <w:jc w:val="both"/>
        <w:rPr>
          <w:rFonts w:ascii="Arial" w:hAnsi="Arial"/>
        </w:rPr>
      </w:pPr>
      <w:proofErr w:type="gramStart"/>
      <w:r w:rsidRPr="00C23C6B">
        <w:rPr>
          <w:rFonts w:ascii="Arial" w:hAnsi="Arial"/>
        </w:rPr>
        <w:t>A - PRŮVODNÍ</w:t>
      </w:r>
      <w:proofErr w:type="gramEnd"/>
      <w:r w:rsidRPr="00C23C6B">
        <w:rPr>
          <w:rFonts w:ascii="Arial" w:hAnsi="Arial"/>
        </w:rPr>
        <w:t xml:space="preserve"> ZPRÁVA</w:t>
      </w:r>
    </w:p>
    <w:p w14:paraId="071055DB" w14:textId="77777777" w:rsidR="00C23C6B" w:rsidRPr="00C23C6B" w:rsidRDefault="00C23C6B" w:rsidP="00C23C6B">
      <w:pPr>
        <w:spacing w:line="360" w:lineRule="auto"/>
        <w:jc w:val="both"/>
        <w:rPr>
          <w:rFonts w:ascii="Arial" w:hAnsi="Arial"/>
        </w:rPr>
      </w:pPr>
      <w:proofErr w:type="gramStart"/>
      <w:r w:rsidRPr="00C23C6B">
        <w:rPr>
          <w:rFonts w:ascii="Arial" w:hAnsi="Arial"/>
        </w:rPr>
        <w:t>B - SOUHRNNÁ</w:t>
      </w:r>
      <w:proofErr w:type="gramEnd"/>
      <w:r w:rsidRPr="00C23C6B">
        <w:rPr>
          <w:rFonts w:ascii="Arial" w:hAnsi="Arial"/>
        </w:rPr>
        <w:t xml:space="preserve"> TECHNICKÁ ZPRÁVA</w:t>
      </w:r>
    </w:p>
    <w:p w14:paraId="18BA7972" w14:textId="77777777" w:rsidR="00C23C6B" w:rsidRPr="00C23C6B" w:rsidRDefault="00C23C6B" w:rsidP="00C23C6B">
      <w:pPr>
        <w:spacing w:line="360" w:lineRule="auto"/>
        <w:jc w:val="both"/>
        <w:rPr>
          <w:rFonts w:ascii="Arial" w:hAnsi="Arial"/>
        </w:rPr>
      </w:pPr>
    </w:p>
    <w:p w14:paraId="44D1B772" w14:textId="77777777" w:rsidR="00C23C6B" w:rsidRPr="00C23C6B" w:rsidRDefault="00C23C6B" w:rsidP="00C23C6B">
      <w:pPr>
        <w:spacing w:line="360" w:lineRule="auto"/>
        <w:jc w:val="both"/>
        <w:rPr>
          <w:rFonts w:ascii="Arial" w:hAnsi="Arial"/>
        </w:rPr>
      </w:pPr>
      <w:r w:rsidRPr="00C23C6B">
        <w:rPr>
          <w:rFonts w:ascii="Arial" w:hAnsi="Arial"/>
        </w:rPr>
        <w:t>C.1 - SITUAČNÍ VÝKRES ŠIRŠÍCH VZTAHŮ</w:t>
      </w:r>
    </w:p>
    <w:p w14:paraId="3C77709F" w14:textId="77777777" w:rsidR="00C23C6B" w:rsidRPr="00C23C6B" w:rsidRDefault="00C23C6B" w:rsidP="00C23C6B">
      <w:pPr>
        <w:spacing w:line="360" w:lineRule="auto"/>
        <w:jc w:val="both"/>
        <w:rPr>
          <w:rFonts w:ascii="Arial" w:hAnsi="Arial"/>
        </w:rPr>
      </w:pPr>
      <w:r w:rsidRPr="00C23C6B">
        <w:rPr>
          <w:rFonts w:ascii="Arial" w:hAnsi="Arial"/>
        </w:rPr>
        <w:t>C.2 - SITUACE POV</w:t>
      </w:r>
    </w:p>
    <w:p w14:paraId="4D28664B" w14:textId="77777777" w:rsidR="00C23C6B" w:rsidRPr="00C23C6B" w:rsidRDefault="00C23C6B" w:rsidP="00C23C6B">
      <w:pPr>
        <w:spacing w:line="360" w:lineRule="auto"/>
        <w:jc w:val="both"/>
        <w:rPr>
          <w:rFonts w:ascii="Arial" w:hAnsi="Arial"/>
        </w:rPr>
      </w:pPr>
      <w:r w:rsidRPr="00C23C6B">
        <w:rPr>
          <w:rFonts w:ascii="Arial" w:hAnsi="Arial"/>
        </w:rPr>
        <w:t>C.3 - KOORDINAČNÍ SITUAČNÍ VÝKRES</w:t>
      </w:r>
    </w:p>
    <w:p w14:paraId="21E91F9E" w14:textId="77777777" w:rsidR="00C23C6B" w:rsidRPr="00C23C6B" w:rsidRDefault="00C23C6B" w:rsidP="00C23C6B">
      <w:pPr>
        <w:spacing w:line="360" w:lineRule="auto"/>
        <w:jc w:val="both"/>
        <w:rPr>
          <w:rFonts w:ascii="Arial" w:hAnsi="Arial"/>
        </w:rPr>
      </w:pPr>
      <w:r w:rsidRPr="00C23C6B">
        <w:rPr>
          <w:rFonts w:ascii="Arial" w:hAnsi="Arial"/>
        </w:rPr>
        <w:t>C.4 - KATASTRÁLNÍ SITUAČNÍ VÝKRES</w:t>
      </w:r>
    </w:p>
    <w:p w14:paraId="076EB81C" w14:textId="77777777" w:rsidR="00C23C6B" w:rsidRPr="00C23C6B" w:rsidRDefault="00C23C6B" w:rsidP="00C23C6B">
      <w:pPr>
        <w:spacing w:line="360" w:lineRule="auto"/>
        <w:jc w:val="both"/>
        <w:rPr>
          <w:rFonts w:ascii="Arial" w:hAnsi="Arial"/>
        </w:rPr>
      </w:pPr>
    </w:p>
    <w:p w14:paraId="3D99B721" w14:textId="77777777" w:rsidR="00C23C6B" w:rsidRPr="00C23C6B" w:rsidRDefault="00C23C6B" w:rsidP="00C23C6B">
      <w:pPr>
        <w:spacing w:line="360" w:lineRule="auto"/>
        <w:jc w:val="both"/>
        <w:rPr>
          <w:rFonts w:ascii="Arial" w:hAnsi="Arial"/>
        </w:rPr>
      </w:pPr>
      <w:r w:rsidRPr="00C23C6B">
        <w:rPr>
          <w:rFonts w:ascii="Arial" w:hAnsi="Arial"/>
        </w:rPr>
        <w:t>D.1.1.b.1 - PŮDORYS, STÁVAJÍCÍ STAV</w:t>
      </w:r>
    </w:p>
    <w:p w14:paraId="4D13463A" w14:textId="77777777" w:rsidR="00C23C6B" w:rsidRPr="00C23C6B" w:rsidRDefault="00C23C6B" w:rsidP="00C23C6B">
      <w:pPr>
        <w:spacing w:line="360" w:lineRule="auto"/>
        <w:jc w:val="both"/>
        <w:rPr>
          <w:rFonts w:ascii="Arial" w:hAnsi="Arial"/>
        </w:rPr>
      </w:pPr>
      <w:r w:rsidRPr="00C23C6B">
        <w:rPr>
          <w:rFonts w:ascii="Arial" w:hAnsi="Arial"/>
        </w:rPr>
        <w:t>D.1.1.b.2 - PŮDORYS, BOURACÍ PRÁCE</w:t>
      </w:r>
    </w:p>
    <w:p w14:paraId="777A05B8" w14:textId="77777777" w:rsidR="00C23C6B" w:rsidRPr="00C23C6B" w:rsidRDefault="00C23C6B" w:rsidP="00C23C6B">
      <w:pPr>
        <w:spacing w:line="360" w:lineRule="auto"/>
        <w:jc w:val="both"/>
        <w:rPr>
          <w:rFonts w:ascii="Arial" w:hAnsi="Arial"/>
        </w:rPr>
      </w:pPr>
      <w:r w:rsidRPr="00C23C6B">
        <w:rPr>
          <w:rFonts w:ascii="Arial" w:hAnsi="Arial"/>
        </w:rPr>
        <w:t>D.1.1.b.3 - PŮDORYS, NOVÝ STAV</w:t>
      </w:r>
    </w:p>
    <w:p w14:paraId="1F3A5E34" w14:textId="77777777" w:rsidR="00C23C6B" w:rsidRPr="00C23C6B" w:rsidRDefault="00C23C6B" w:rsidP="00C23C6B">
      <w:pPr>
        <w:spacing w:line="360" w:lineRule="auto"/>
        <w:jc w:val="both"/>
        <w:rPr>
          <w:rFonts w:ascii="Arial" w:hAnsi="Arial"/>
        </w:rPr>
      </w:pPr>
      <w:r w:rsidRPr="00C23C6B">
        <w:rPr>
          <w:rFonts w:ascii="Arial" w:hAnsi="Arial"/>
        </w:rPr>
        <w:t>D.1.1.b.4 - PODÉLNÝ PROFIL</w:t>
      </w:r>
    </w:p>
    <w:p w14:paraId="1D3CBC32" w14:textId="77777777" w:rsidR="00C23C6B" w:rsidRPr="00C23C6B" w:rsidRDefault="00C23C6B" w:rsidP="00C23C6B">
      <w:pPr>
        <w:spacing w:line="360" w:lineRule="auto"/>
        <w:jc w:val="both"/>
        <w:rPr>
          <w:rFonts w:ascii="Arial" w:hAnsi="Arial"/>
        </w:rPr>
      </w:pPr>
      <w:r w:rsidRPr="00C23C6B">
        <w:rPr>
          <w:rFonts w:ascii="Arial" w:hAnsi="Arial"/>
        </w:rPr>
        <w:t>D.1.1.b.5 - PRACOVNÍ PŘÍČNÉ ŘEZY</w:t>
      </w:r>
    </w:p>
    <w:p w14:paraId="3E0C92B2" w14:textId="77777777" w:rsidR="00C23C6B" w:rsidRPr="00C23C6B" w:rsidRDefault="00C23C6B" w:rsidP="00C23C6B">
      <w:pPr>
        <w:spacing w:line="360" w:lineRule="auto"/>
        <w:jc w:val="both"/>
        <w:rPr>
          <w:rFonts w:ascii="Arial" w:hAnsi="Arial"/>
        </w:rPr>
      </w:pPr>
      <w:r w:rsidRPr="00C23C6B">
        <w:rPr>
          <w:rFonts w:ascii="Arial" w:hAnsi="Arial"/>
        </w:rPr>
        <w:t>D.1.1.b.6 - OPRAVA LIMNIGRAFICKÉ STANICE, VZOROVÉ VÝKRESY</w:t>
      </w:r>
    </w:p>
    <w:p w14:paraId="036489EA" w14:textId="77777777" w:rsidR="00C23C6B" w:rsidRPr="00C23C6B" w:rsidRDefault="00C23C6B" w:rsidP="00C23C6B">
      <w:pPr>
        <w:spacing w:line="360" w:lineRule="auto"/>
        <w:jc w:val="both"/>
        <w:rPr>
          <w:rFonts w:ascii="Arial" w:hAnsi="Arial"/>
        </w:rPr>
      </w:pPr>
      <w:r w:rsidRPr="00C23C6B">
        <w:rPr>
          <w:rFonts w:ascii="Arial" w:hAnsi="Arial"/>
        </w:rPr>
        <w:t>D.1.1.b.7 - OPRAVA LIMNIGRAFICKÉ STANICE, SCHÉMA KROVU</w:t>
      </w:r>
    </w:p>
    <w:p w14:paraId="430B81EA" w14:textId="77777777" w:rsidR="00C23C6B" w:rsidRPr="00C23C6B" w:rsidRDefault="00C23C6B" w:rsidP="00C23C6B">
      <w:pPr>
        <w:spacing w:line="360" w:lineRule="auto"/>
        <w:jc w:val="both"/>
        <w:rPr>
          <w:rFonts w:ascii="Arial" w:hAnsi="Arial"/>
        </w:rPr>
      </w:pPr>
      <w:r w:rsidRPr="00C23C6B">
        <w:rPr>
          <w:rFonts w:ascii="Arial" w:hAnsi="Arial"/>
        </w:rPr>
        <w:t>D.1.1.b.8 - OPRAVA OPEVNĚNÍ SVAHŮ A DNA KORYTA, VZOROVÉ VÝKRESY</w:t>
      </w:r>
    </w:p>
    <w:p w14:paraId="2B83D8C8" w14:textId="77777777" w:rsidR="00C23C6B" w:rsidRPr="00C23C6B" w:rsidRDefault="00C23C6B" w:rsidP="00C23C6B">
      <w:pPr>
        <w:spacing w:line="360" w:lineRule="auto"/>
        <w:jc w:val="both"/>
        <w:rPr>
          <w:rFonts w:ascii="Arial" w:hAnsi="Arial"/>
        </w:rPr>
      </w:pPr>
      <w:r w:rsidRPr="00C23C6B">
        <w:rPr>
          <w:rFonts w:ascii="Arial" w:hAnsi="Arial"/>
        </w:rPr>
        <w:t xml:space="preserve">D.1.1.b.9 - OPRAVA OPEVNĚNÍ SVAHŮ A DNA KORYTA, VODOČETNÁ LAŤ A </w:t>
      </w:r>
      <w:proofErr w:type="gramStart"/>
      <w:r w:rsidRPr="00C23C6B">
        <w:rPr>
          <w:rFonts w:ascii="Arial" w:hAnsi="Arial"/>
        </w:rPr>
        <w:t>CHRÁNIČKA - VZOROVÉ</w:t>
      </w:r>
      <w:proofErr w:type="gramEnd"/>
      <w:r w:rsidRPr="00C23C6B">
        <w:rPr>
          <w:rFonts w:ascii="Arial" w:hAnsi="Arial"/>
        </w:rPr>
        <w:t xml:space="preserve"> VÝKRESY</w:t>
      </w:r>
    </w:p>
    <w:p w14:paraId="7C204446" w14:textId="77777777" w:rsidR="00C23C6B" w:rsidRPr="00C23C6B" w:rsidRDefault="00C23C6B" w:rsidP="00C23C6B">
      <w:pPr>
        <w:spacing w:line="360" w:lineRule="auto"/>
        <w:jc w:val="both"/>
        <w:rPr>
          <w:rFonts w:ascii="Arial" w:hAnsi="Arial"/>
        </w:rPr>
      </w:pPr>
      <w:r w:rsidRPr="00C23C6B">
        <w:rPr>
          <w:rFonts w:ascii="Arial" w:hAnsi="Arial"/>
        </w:rPr>
        <w:t>D.1.1.b.10 - OPRAVA NORNÉ STĚNY, VZOROVÉ VÝKRESY</w:t>
      </w:r>
    </w:p>
    <w:p w14:paraId="7CE8268A" w14:textId="77777777" w:rsidR="00C23C6B" w:rsidRPr="00C23C6B" w:rsidRDefault="00C23C6B" w:rsidP="00C23C6B">
      <w:pPr>
        <w:spacing w:line="360" w:lineRule="auto"/>
        <w:jc w:val="both"/>
        <w:rPr>
          <w:rFonts w:ascii="Arial" w:hAnsi="Arial"/>
        </w:rPr>
      </w:pPr>
      <w:r w:rsidRPr="00C23C6B">
        <w:rPr>
          <w:rFonts w:ascii="Arial" w:hAnsi="Arial"/>
        </w:rPr>
        <w:t>D.1.1.b.11 - VÝKOPOVÝ PLÁN</w:t>
      </w:r>
    </w:p>
    <w:p w14:paraId="711B78BC" w14:textId="77777777" w:rsidR="00C23C6B" w:rsidRPr="00C23C6B" w:rsidRDefault="00C23C6B" w:rsidP="00C23C6B">
      <w:pPr>
        <w:spacing w:line="360" w:lineRule="auto"/>
        <w:jc w:val="both"/>
        <w:rPr>
          <w:rFonts w:ascii="Arial" w:hAnsi="Arial"/>
        </w:rPr>
      </w:pPr>
      <w:r w:rsidRPr="00C23C6B">
        <w:rPr>
          <w:rFonts w:ascii="Arial" w:hAnsi="Arial"/>
        </w:rPr>
        <w:t xml:space="preserve">D.1.1.c.1 - OPRAVA OPEVNĚNÍ SVAHŮ A DNA KORYTA, </w:t>
      </w:r>
    </w:p>
    <w:p w14:paraId="45F3C732" w14:textId="77777777" w:rsidR="00C23C6B" w:rsidRPr="00C23C6B" w:rsidRDefault="00C23C6B" w:rsidP="00C23C6B">
      <w:pPr>
        <w:spacing w:line="360" w:lineRule="auto"/>
        <w:jc w:val="both"/>
        <w:rPr>
          <w:rFonts w:ascii="Arial" w:hAnsi="Arial"/>
        </w:rPr>
      </w:pPr>
      <w:r w:rsidRPr="00C23C6B">
        <w:rPr>
          <w:rFonts w:ascii="Arial" w:hAnsi="Arial"/>
        </w:rPr>
        <w:t>ZÁMEČNICKÉ VÝROBKY Z1</w:t>
      </w:r>
    </w:p>
    <w:p w14:paraId="342DAF98" w14:textId="77777777" w:rsidR="00C23C6B" w:rsidRDefault="00C23C6B" w:rsidP="00C23C6B">
      <w:pPr>
        <w:spacing w:line="360" w:lineRule="auto"/>
        <w:jc w:val="both"/>
        <w:rPr>
          <w:rFonts w:ascii="Arial" w:hAnsi="Arial"/>
        </w:rPr>
      </w:pPr>
      <w:r w:rsidRPr="00C23C6B">
        <w:rPr>
          <w:rFonts w:ascii="Arial" w:hAnsi="Arial"/>
        </w:rPr>
        <w:t>D.1.1.c.2 - OPRAVA NORNÉ STĚNY, ZÁMEČNICKÉ VÝROBKY Z2</w:t>
      </w:r>
    </w:p>
    <w:p w14:paraId="57B6194F" w14:textId="77777777" w:rsidR="00935C62" w:rsidRDefault="00935C62" w:rsidP="00C23C6B">
      <w:pPr>
        <w:spacing w:line="360" w:lineRule="auto"/>
        <w:jc w:val="both"/>
        <w:rPr>
          <w:rFonts w:ascii="Arial" w:hAnsi="Arial"/>
        </w:rPr>
      </w:pPr>
      <w:r w:rsidRPr="00935C62">
        <w:rPr>
          <w:rFonts w:ascii="Arial" w:hAnsi="Arial"/>
        </w:rPr>
        <w:t>D.1.1.c.3 - OPRAVA LIMNIGRAFICKÉ STANICE, ZÁMEČNICKÉ VÝROBKY Z3</w:t>
      </w:r>
    </w:p>
    <w:p w14:paraId="7FF5C349" w14:textId="77777777" w:rsidR="00935C62" w:rsidRDefault="00935C62" w:rsidP="00C23C6B">
      <w:pPr>
        <w:spacing w:line="360" w:lineRule="auto"/>
        <w:jc w:val="both"/>
        <w:rPr>
          <w:rFonts w:ascii="Arial" w:hAnsi="Arial"/>
        </w:rPr>
      </w:pPr>
      <w:r w:rsidRPr="00935C62">
        <w:rPr>
          <w:rFonts w:ascii="Arial" w:hAnsi="Arial"/>
        </w:rPr>
        <w:t>D.1.1.c.4 - OPRAVA LIMNIGRAFICKÉ STANICE, ZÁMEČNICKÉ VÝROBKY Z4</w:t>
      </w:r>
    </w:p>
    <w:p w14:paraId="1251D4B0" w14:textId="77777777" w:rsidR="00935C62" w:rsidRPr="00C23C6B" w:rsidRDefault="00935C62" w:rsidP="00C23C6B">
      <w:pPr>
        <w:spacing w:line="360" w:lineRule="auto"/>
        <w:jc w:val="both"/>
        <w:rPr>
          <w:rFonts w:ascii="Arial" w:hAnsi="Arial"/>
        </w:rPr>
      </w:pPr>
      <w:r w:rsidRPr="00935C62">
        <w:rPr>
          <w:rFonts w:ascii="Arial" w:hAnsi="Arial"/>
        </w:rPr>
        <w:t>D.1.1.c.5- OPRAVA LIMNIGRAFICKÉ STANICE, HRADÍTKA NORNÉ STĚNY</w:t>
      </w:r>
    </w:p>
    <w:p w14:paraId="68591F81" w14:textId="77777777" w:rsidR="00C23C6B" w:rsidRPr="00C23C6B" w:rsidRDefault="00C23C6B" w:rsidP="00C23C6B">
      <w:pPr>
        <w:spacing w:line="360" w:lineRule="auto"/>
        <w:jc w:val="both"/>
        <w:rPr>
          <w:rFonts w:ascii="Arial" w:hAnsi="Arial"/>
        </w:rPr>
      </w:pPr>
      <w:r w:rsidRPr="00C23C6B">
        <w:rPr>
          <w:rFonts w:ascii="Arial" w:hAnsi="Arial"/>
        </w:rPr>
        <w:t>D.1.2.b.1 - OPRAVA LIMNIGRAFICKÉ STANICE, VÝKRES VÝZTUŽE</w:t>
      </w:r>
    </w:p>
    <w:p w14:paraId="3E1A8137" w14:textId="77777777" w:rsidR="00C23C6B" w:rsidRPr="00C23C6B" w:rsidRDefault="00C23C6B" w:rsidP="00C23C6B">
      <w:pPr>
        <w:spacing w:line="360" w:lineRule="auto"/>
        <w:jc w:val="both"/>
        <w:rPr>
          <w:rFonts w:ascii="Arial" w:hAnsi="Arial"/>
        </w:rPr>
      </w:pPr>
      <w:r w:rsidRPr="00C23C6B">
        <w:rPr>
          <w:rFonts w:ascii="Arial" w:hAnsi="Arial"/>
        </w:rPr>
        <w:t xml:space="preserve">D.1.2.b.2 - OPRAVA OPEVNĚNÍ SVAHŮ A DNA KORYTA, ŽB </w:t>
      </w:r>
      <w:proofErr w:type="gramStart"/>
      <w:r w:rsidRPr="00C23C6B">
        <w:rPr>
          <w:rFonts w:ascii="Arial" w:hAnsi="Arial"/>
        </w:rPr>
        <w:t>KYNETA - VÝKRES</w:t>
      </w:r>
      <w:proofErr w:type="gramEnd"/>
      <w:r w:rsidRPr="00C23C6B">
        <w:rPr>
          <w:rFonts w:ascii="Arial" w:hAnsi="Arial"/>
        </w:rPr>
        <w:t xml:space="preserve"> VÝZTUŽE</w:t>
      </w:r>
    </w:p>
    <w:p w14:paraId="19DBDD4B" w14:textId="77777777" w:rsidR="00C23C6B" w:rsidRDefault="00C23C6B" w:rsidP="00C23C6B">
      <w:pPr>
        <w:spacing w:line="360" w:lineRule="auto"/>
        <w:jc w:val="both"/>
        <w:rPr>
          <w:rFonts w:ascii="Arial" w:hAnsi="Arial"/>
        </w:rPr>
      </w:pPr>
      <w:r w:rsidRPr="00C23C6B">
        <w:rPr>
          <w:rFonts w:ascii="Arial" w:hAnsi="Arial"/>
        </w:rPr>
        <w:t xml:space="preserve">D.1.2.b.3 - OPRAVA OPEVNĚNÍ SVAHŮ A DNA KORYTA, ZÁVĚREČNÝ PRÁH I A </w:t>
      </w:r>
      <w:proofErr w:type="gramStart"/>
      <w:r w:rsidRPr="00C23C6B">
        <w:rPr>
          <w:rFonts w:ascii="Arial" w:hAnsi="Arial"/>
        </w:rPr>
        <w:t>II - VÝKRES</w:t>
      </w:r>
      <w:proofErr w:type="gramEnd"/>
      <w:r w:rsidRPr="00C23C6B">
        <w:rPr>
          <w:rFonts w:ascii="Arial" w:hAnsi="Arial"/>
        </w:rPr>
        <w:t xml:space="preserve"> VÝZTUŽE</w:t>
      </w:r>
    </w:p>
    <w:p w14:paraId="22C55692" w14:textId="77777777" w:rsidR="00C23C6B" w:rsidRPr="00C23C6B" w:rsidRDefault="00C23C6B" w:rsidP="00C23C6B">
      <w:pPr>
        <w:spacing w:line="360" w:lineRule="auto"/>
        <w:jc w:val="both"/>
        <w:rPr>
          <w:rFonts w:ascii="Arial" w:hAnsi="Arial"/>
        </w:rPr>
      </w:pPr>
      <w:r w:rsidRPr="00C23C6B">
        <w:rPr>
          <w:rFonts w:ascii="Arial" w:hAnsi="Arial"/>
        </w:rPr>
        <w:t xml:space="preserve">D.1.2.b.4 - OPRAVA NORNÉ </w:t>
      </w:r>
      <w:proofErr w:type="gramStart"/>
      <w:r w:rsidRPr="00C23C6B">
        <w:rPr>
          <w:rFonts w:ascii="Arial" w:hAnsi="Arial"/>
        </w:rPr>
        <w:t>STĚNY - VÝKRES</w:t>
      </w:r>
      <w:proofErr w:type="gramEnd"/>
      <w:r w:rsidRPr="00C23C6B">
        <w:rPr>
          <w:rFonts w:ascii="Arial" w:hAnsi="Arial"/>
        </w:rPr>
        <w:t xml:space="preserve"> VÝZTUŽE</w:t>
      </w:r>
    </w:p>
    <w:p w14:paraId="0796EE18" w14:textId="77777777" w:rsidR="00C23C6B" w:rsidRPr="00C23C6B" w:rsidRDefault="00C23C6B" w:rsidP="00C23C6B">
      <w:pPr>
        <w:spacing w:line="360" w:lineRule="auto"/>
        <w:jc w:val="both"/>
        <w:rPr>
          <w:rFonts w:ascii="Arial" w:hAnsi="Arial"/>
        </w:rPr>
      </w:pPr>
    </w:p>
    <w:p w14:paraId="4438B408" w14:textId="77777777" w:rsidR="00C23C6B" w:rsidRDefault="00A073E8" w:rsidP="00C23C6B">
      <w:pPr>
        <w:spacing w:line="360" w:lineRule="auto"/>
        <w:jc w:val="both"/>
        <w:rPr>
          <w:rFonts w:ascii="Arial" w:hAnsi="Arial"/>
        </w:rPr>
      </w:pPr>
      <w:proofErr w:type="gramStart"/>
      <w:r w:rsidRPr="00A073E8">
        <w:rPr>
          <w:rFonts w:ascii="Arial" w:hAnsi="Arial"/>
        </w:rPr>
        <w:t>E - VYTYČOVACÍ</w:t>
      </w:r>
      <w:proofErr w:type="gramEnd"/>
      <w:r w:rsidRPr="00A073E8">
        <w:rPr>
          <w:rFonts w:ascii="Arial" w:hAnsi="Arial"/>
        </w:rPr>
        <w:t xml:space="preserve"> SCHÉMA</w:t>
      </w:r>
    </w:p>
    <w:p w14:paraId="4E5F8247" w14:textId="77777777" w:rsidR="00A073E8" w:rsidRDefault="00A073E8" w:rsidP="00C23C6B">
      <w:pPr>
        <w:spacing w:line="360" w:lineRule="auto"/>
        <w:jc w:val="both"/>
        <w:rPr>
          <w:rFonts w:ascii="Arial" w:hAnsi="Arial"/>
        </w:rPr>
      </w:pPr>
    </w:p>
    <w:p w14:paraId="4115C2CC" w14:textId="77777777" w:rsidR="00C23C6B" w:rsidRDefault="00C23C6B" w:rsidP="00C23C6B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SOUPIS STAVEBNÍCH PRACÍ, DODÁVEK A SLUŽEB</w:t>
      </w:r>
    </w:p>
    <w:p w14:paraId="7ADEE040" w14:textId="3AF810CF" w:rsidR="00C23C6B" w:rsidRPr="00F3307C" w:rsidRDefault="00C23C6B" w:rsidP="00C23C6B">
      <w:pPr>
        <w:spacing w:line="360" w:lineRule="auto"/>
        <w:jc w:val="both"/>
        <w:rPr>
          <w:rFonts w:ascii="Arial" w:hAnsi="Arial"/>
          <w:sz w:val="24"/>
        </w:rPr>
      </w:pPr>
      <w:r>
        <w:rPr>
          <w:rFonts w:ascii="Arial" w:hAnsi="Arial"/>
        </w:rPr>
        <w:t>POLOŽKOVÝ ROZPOČET STAVBY (pouze pro výtisk 1</w:t>
      </w:r>
      <w:r w:rsidR="00A20989">
        <w:rPr>
          <w:rFonts w:ascii="Arial" w:hAnsi="Arial"/>
        </w:rPr>
        <w:t xml:space="preserve"> a 2</w:t>
      </w:r>
      <w:r>
        <w:rPr>
          <w:rFonts w:ascii="Arial" w:hAnsi="Arial"/>
        </w:rPr>
        <w:t>)</w:t>
      </w:r>
    </w:p>
    <w:sectPr w:rsidR="00C23C6B" w:rsidRPr="00F3307C" w:rsidSect="00EA238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416" w:bottom="1417" w:left="1276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F017BA" w14:textId="77777777" w:rsidR="003527D1" w:rsidRDefault="003527D1">
      <w:r>
        <w:separator/>
      </w:r>
    </w:p>
  </w:endnote>
  <w:endnote w:type="continuationSeparator" w:id="0">
    <w:p w14:paraId="67FCA24C" w14:textId="77777777" w:rsidR="003527D1" w:rsidRDefault="003527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66A38" w14:textId="77777777" w:rsidR="00D2369A" w:rsidRDefault="00D2369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82EDB" w14:textId="77777777" w:rsidR="00863F2B" w:rsidRDefault="00904D70">
    <w:pPr>
      <w:pStyle w:val="Zpat"/>
      <w:pBdr>
        <w:top w:val="single" w:sz="4" w:space="1" w:color="000000"/>
      </w:pBdr>
    </w:pPr>
    <w:r>
      <w:rPr>
        <w:noProof/>
        <w:lang w:eastAsia="cs-CZ"/>
      </w:rPr>
      <w:drawing>
        <wp:inline distT="0" distB="0" distL="0" distR="0" wp14:anchorId="20899E4A" wp14:editId="5A8A4111">
          <wp:extent cx="685800" cy="428625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286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63F2B">
      <w:rPr>
        <w:sz w:val="28"/>
      </w:rPr>
      <w:t xml:space="preserve">AQUA CENTRUM Břeclav s.r.o.                           </w:t>
    </w:r>
    <w:r w:rsidR="00863F2B">
      <w:t xml:space="preserve">                               Strana:</w:t>
    </w:r>
    <w:r w:rsidR="00863F2B">
      <w:tab/>
    </w:r>
    <w:r w:rsidR="00F2745D">
      <w:rPr>
        <w:rStyle w:val="slostrnky"/>
      </w:rPr>
      <w:fldChar w:fldCharType="begin"/>
    </w:r>
    <w:r w:rsidR="00863F2B">
      <w:rPr>
        <w:rStyle w:val="slostrnky"/>
      </w:rPr>
      <w:instrText xml:space="preserve"> PAGE </w:instrText>
    </w:r>
    <w:r w:rsidR="00F2745D">
      <w:rPr>
        <w:rStyle w:val="slostrnky"/>
      </w:rPr>
      <w:fldChar w:fldCharType="separate"/>
    </w:r>
    <w:r w:rsidR="00935C62">
      <w:rPr>
        <w:rStyle w:val="slostrnky"/>
        <w:noProof/>
      </w:rPr>
      <w:t>1</w:t>
    </w:r>
    <w:r w:rsidR="00F2745D"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6CD9D" w14:textId="77777777" w:rsidR="00D2369A" w:rsidRDefault="00D2369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19C689" w14:textId="77777777" w:rsidR="003527D1" w:rsidRDefault="003527D1">
      <w:r>
        <w:separator/>
      </w:r>
    </w:p>
  </w:footnote>
  <w:footnote w:type="continuationSeparator" w:id="0">
    <w:p w14:paraId="108B9998" w14:textId="77777777" w:rsidR="003527D1" w:rsidRDefault="003527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90FDA" w14:textId="77777777" w:rsidR="00D2369A" w:rsidRDefault="00D2369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F76F9" w14:textId="77777777" w:rsidR="00863F2B" w:rsidRDefault="00863F2B">
    <w:pPr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spacing w:line="360" w:lineRule="auto"/>
      <w:jc w:val="both"/>
      <w:rPr>
        <w:i/>
      </w:rPr>
    </w:pPr>
    <w:r>
      <w:rPr>
        <w:i/>
      </w:rPr>
      <w:t xml:space="preserve">Dokumentace pro </w:t>
    </w:r>
    <w:r w:rsidR="00D2369A">
      <w:rPr>
        <w:i/>
      </w:rPr>
      <w:t>provádění stavby</w:t>
    </w:r>
    <w:r w:rsidR="00D2369A">
      <w:rPr>
        <w:i/>
      </w:rPr>
      <w:tab/>
    </w:r>
    <w:r>
      <w:rPr>
        <w:i/>
      </w:rPr>
      <w:t xml:space="preserve">   </w:t>
    </w:r>
    <w:r>
      <w:rPr>
        <w:i/>
      </w:rPr>
      <w:tab/>
    </w:r>
    <w:r w:rsidR="00DB1A41">
      <w:rPr>
        <w:i/>
      </w:rPr>
      <w:tab/>
    </w:r>
    <w:r w:rsidR="00DB1A41">
      <w:rPr>
        <w:i/>
      </w:rPr>
      <w:tab/>
    </w:r>
    <w:r w:rsidR="00DB1A41">
      <w:rPr>
        <w:i/>
      </w:rPr>
      <w:tab/>
    </w:r>
    <w:r w:rsidR="00DB1A41">
      <w:rPr>
        <w:i/>
      </w:rPr>
      <w:tab/>
    </w:r>
    <w:r w:rsidR="00DB1A41">
      <w:rPr>
        <w:i/>
      </w:rPr>
      <w:tab/>
    </w:r>
    <w:r w:rsidR="0069409A">
      <w:rPr>
        <w:i/>
      </w:rPr>
      <w:t xml:space="preserve">        červen 2022</w:t>
    </w:r>
  </w:p>
  <w:p w14:paraId="52340885" w14:textId="77777777" w:rsidR="00863F2B" w:rsidRPr="0069409A" w:rsidRDefault="00863F2B">
    <w:pPr>
      <w:pStyle w:val="Zhlav"/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rPr>
        <w:bCs/>
        <w:i/>
      </w:rPr>
    </w:pPr>
    <w:r>
      <w:rPr>
        <w:i/>
      </w:rPr>
      <w:tab/>
    </w:r>
    <w:r w:rsidR="00013517">
      <w:rPr>
        <w:bCs/>
        <w:color w:val="333333"/>
      </w:rPr>
      <w:t>Ludkovický potok, Ludkovice, ř.km 7,424, oprava limnigrafické stanice a poškozených částí opevnění koryta toku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5FD821" w14:textId="77777777" w:rsidR="00D2369A" w:rsidRDefault="00D2369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sz w:val="28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  <w:sz w:val="28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28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  <w:sz w:val="28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  <w:sz w:val="28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  <w:sz w:val="28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  <w:sz w:val="28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  <w:sz w:val="28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  <w:sz w:val="28"/>
        <w:u w:val="none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 w:val="0"/>
        <w:i w:val="0"/>
        <w:sz w:val="24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  <w:i w:val="0"/>
        <w:sz w:val="24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24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 w:val="0"/>
        <w:i w:val="0"/>
        <w:sz w:val="24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 w:val="0"/>
        <w:i w:val="0"/>
        <w:sz w:val="24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24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 w:val="0"/>
        <w:i w:val="0"/>
        <w:sz w:val="24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 w:val="0"/>
        <w:i w:val="0"/>
        <w:sz w:val="24"/>
        <w:u w:val="none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sz w:val="28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  <w:sz w:val="28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28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  <w:sz w:val="28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  <w:sz w:val="28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  <w:sz w:val="28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  <w:sz w:val="28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  <w:sz w:val="28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  <w:sz w:val="28"/>
        <w:u w:val="none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 w16cid:durableId="263536370">
    <w:abstractNumId w:val="0"/>
  </w:num>
  <w:num w:numId="2" w16cid:durableId="543637585">
    <w:abstractNumId w:val="1"/>
  </w:num>
  <w:num w:numId="3" w16cid:durableId="573707426">
    <w:abstractNumId w:val="2"/>
  </w:num>
  <w:num w:numId="4" w16cid:durableId="1411661899">
    <w:abstractNumId w:val="3"/>
  </w:num>
  <w:num w:numId="5" w16cid:durableId="642194392">
    <w:abstractNumId w:val="4"/>
  </w:num>
  <w:num w:numId="6" w16cid:durableId="508713057">
    <w:abstractNumId w:val="5"/>
  </w:num>
  <w:num w:numId="7" w16cid:durableId="565409309">
    <w:abstractNumId w:val="6"/>
  </w:num>
  <w:num w:numId="8" w16cid:durableId="6010457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24AA"/>
    <w:rsid w:val="00013507"/>
    <w:rsid w:val="00013517"/>
    <w:rsid w:val="0002048E"/>
    <w:rsid w:val="000231F3"/>
    <w:rsid w:val="00037BEB"/>
    <w:rsid w:val="00040A6C"/>
    <w:rsid w:val="00060386"/>
    <w:rsid w:val="00060DB0"/>
    <w:rsid w:val="00066BFF"/>
    <w:rsid w:val="00070B19"/>
    <w:rsid w:val="0009619A"/>
    <w:rsid w:val="000B1A80"/>
    <w:rsid w:val="000D45A7"/>
    <w:rsid w:val="000E3362"/>
    <w:rsid w:val="000E3F1A"/>
    <w:rsid w:val="000F1EE4"/>
    <w:rsid w:val="000F4CD7"/>
    <w:rsid w:val="00107532"/>
    <w:rsid w:val="00113F04"/>
    <w:rsid w:val="0014363A"/>
    <w:rsid w:val="00164C6E"/>
    <w:rsid w:val="00165F5A"/>
    <w:rsid w:val="0019451D"/>
    <w:rsid w:val="0019516D"/>
    <w:rsid w:val="001A1058"/>
    <w:rsid w:val="001B3597"/>
    <w:rsid w:val="001C3328"/>
    <w:rsid w:val="001E6C8E"/>
    <w:rsid w:val="001F2184"/>
    <w:rsid w:val="00224586"/>
    <w:rsid w:val="0023590A"/>
    <w:rsid w:val="00255DD4"/>
    <w:rsid w:val="00267B99"/>
    <w:rsid w:val="002756FF"/>
    <w:rsid w:val="00281EF3"/>
    <w:rsid w:val="00291505"/>
    <w:rsid w:val="00293850"/>
    <w:rsid w:val="002A2638"/>
    <w:rsid w:val="002B245D"/>
    <w:rsid w:val="002B355F"/>
    <w:rsid w:val="002C160F"/>
    <w:rsid w:val="002D0ACA"/>
    <w:rsid w:val="002E04A5"/>
    <w:rsid w:val="002E5CDB"/>
    <w:rsid w:val="00307FEC"/>
    <w:rsid w:val="003347D2"/>
    <w:rsid w:val="003421ED"/>
    <w:rsid w:val="003527D1"/>
    <w:rsid w:val="00361855"/>
    <w:rsid w:val="00366AC0"/>
    <w:rsid w:val="00367DCD"/>
    <w:rsid w:val="00372CAC"/>
    <w:rsid w:val="0038232C"/>
    <w:rsid w:val="00392609"/>
    <w:rsid w:val="003B3CB7"/>
    <w:rsid w:val="003D3902"/>
    <w:rsid w:val="00404713"/>
    <w:rsid w:val="00413108"/>
    <w:rsid w:val="0042354C"/>
    <w:rsid w:val="00426FAA"/>
    <w:rsid w:val="004274A3"/>
    <w:rsid w:val="0043355F"/>
    <w:rsid w:val="00435F48"/>
    <w:rsid w:val="004362ED"/>
    <w:rsid w:val="004362F1"/>
    <w:rsid w:val="004416D7"/>
    <w:rsid w:val="00450814"/>
    <w:rsid w:val="00453E4A"/>
    <w:rsid w:val="00466849"/>
    <w:rsid w:val="0047275F"/>
    <w:rsid w:val="00473F6F"/>
    <w:rsid w:val="0049209F"/>
    <w:rsid w:val="004A28FB"/>
    <w:rsid w:val="004D6A62"/>
    <w:rsid w:val="004E126C"/>
    <w:rsid w:val="004E4116"/>
    <w:rsid w:val="00514859"/>
    <w:rsid w:val="0053335D"/>
    <w:rsid w:val="00537DC3"/>
    <w:rsid w:val="00544C58"/>
    <w:rsid w:val="005527F3"/>
    <w:rsid w:val="0059413E"/>
    <w:rsid w:val="005A4E68"/>
    <w:rsid w:val="005B20E0"/>
    <w:rsid w:val="005B39CB"/>
    <w:rsid w:val="005E61D1"/>
    <w:rsid w:val="006236F3"/>
    <w:rsid w:val="00630145"/>
    <w:rsid w:val="006316F6"/>
    <w:rsid w:val="00636A1A"/>
    <w:rsid w:val="0063758B"/>
    <w:rsid w:val="00641E08"/>
    <w:rsid w:val="006424AA"/>
    <w:rsid w:val="00657290"/>
    <w:rsid w:val="00681259"/>
    <w:rsid w:val="0069409A"/>
    <w:rsid w:val="006C5A2D"/>
    <w:rsid w:val="006F10AE"/>
    <w:rsid w:val="006F2388"/>
    <w:rsid w:val="006F3E7D"/>
    <w:rsid w:val="00722725"/>
    <w:rsid w:val="007247B4"/>
    <w:rsid w:val="007328DE"/>
    <w:rsid w:val="00754053"/>
    <w:rsid w:val="00762F69"/>
    <w:rsid w:val="00767455"/>
    <w:rsid w:val="00774E8F"/>
    <w:rsid w:val="007B4595"/>
    <w:rsid w:val="007B6E76"/>
    <w:rsid w:val="007D6BDD"/>
    <w:rsid w:val="007E3224"/>
    <w:rsid w:val="00817FF4"/>
    <w:rsid w:val="00841D24"/>
    <w:rsid w:val="00841ED4"/>
    <w:rsid w:val="00841F95"/>
    <w:rsid w:val="00863F2B"/>
    <w:rsid w:val="008765E3"/>
    <w:rsid w:val="00891DF1"/>
    <w:rsid w:val="008B5149"/>
    <w:rsid w:val="008D176D"/>
    <w:rsid w:val="008D414F"/>
    <w:rsid w:val="00904D70"/>
    <w:rsid w:val="00916817"/>
    <w:rsid w:val="00935C62"/>
    <w:rsid w:val="00950B1B"/>
    <w:rsid w:val="009808E1"/>
    <w:rsid w:val="00992928"/>
    <w:rsid w:val="009A2D00"/>
    <w:rsid w:val="009A7733"/>
    <w:rsid w:val="009B0576"/>
    <w:rsid w:val="009C729B"/>
    <w:rsid w:val="009D01B8"/>
    <w:rsid w:val="009E7962"/>
    <w:rsid w:val="00A05A2C"/>
    <w:rsid w:val="00A073E8"/>
    <w:rsid w:val="00A10AA6"/>
    <w:rsid w:val="00A2047A"/>
    <w:rsid w:val="00A20989"/>
    <w:rsid w:val="00A2228B"/>
    <w:rsid w:val="00A36B20"/>
    <w:rsid w:val="00A540B1"/>
    <w:rsid w:val="00A54997"/>
    <w:rsid w:val="00A70DDE"/>
    <w:rsid w:val="00A76B0B"/>
    <w:rsid w:val="00A8357A"/>
    <w:rsid w:val="00A85176"/>
    <w:rsid w:val="00A87D44"/>
    <w:rsid w:val="00A9710A"/>
    <w:rsid w:val="00AA7E2E"/>
    <w:rsid w:val="00AC2912"/>
    <w:rsid w:val="00AC61D7"/>
    <w:rsid w:val="00AC705E"/>
    <w:rsid w:val="00AC79FE"/>
    <w:rsid w:val="00AD11AF"/>
    <w:rsid w:val="00AD71D7"/>
    <w:rsid w:val="00AD73F3"/>
    <w:rsid w:val="00AF422E"/>
    <w:rsid w:val="00B059EB"/>
    <w:rsid w:val="00B3095B"/>
    <w:rsid w:val="00B36B00"/>
    <w:rsid w:val="00B60F84"/>
    <w:rsid w:val="00B93749"/>
    <w:rsid w:val="00BB11A9"/>
    <w:rsid w:val="00BE7325"/>
    <w:rsid w:val="00BF6CC9"/>
    <w:rsid w:val="00C028C5"/>
    <w:rsid w:val="00C03DD6"/>
    <w:rsid w:val="00C060D7"/>
    <w:rsid w:val="00C13DCD"/>
    <w:rsid w:val="00C23C6B"/>
    <w:rsid w:val="00C25A25"/>
    <w:rsid w:val="00C47A2B"/>
    <w:rsid w:val="00C61688"/>
    <w:rsid w:val="00C63B63"/>
    <w:rsid w:val="00C664E3"/>
    <w:rsid w:val="00CB0A10"/>
    <w:rsid w:val="00CC567B"/>
    <w:rsid w:val="00CC6D47"/>
    <w:rsid w:val="00CD5A6F"/>
    <w:rsid w:val="00CF65C5"/>
    <w:rsid w:val="00D05E86"/>
    <w:rsid w:val="00D120ED"/>
    <w:rsid w:val="00D2369A"/>
    <w:rsid w:val="00D302CE"/>
    <w:rsid w:val="00D569EF"/>
    <w:rsid w:val="00D6760C"/>
    <w:rsid w:val="00D67FAE"/>
    <w:rsid w:val="00D85389"/>
    <w:rsid w:val="00D93020"/>
    <w:rsid w:val="00DA4082"/>
    <w:rsid w:val="00DB1A41"/>
    <w:rsid w:val="00DC3772"/>
    <w:rsid w:val="00DD0FCB"/>
    <w:rsid w:val="00DD36BE"/>
    <w:rsid w:val="00DE3531"/>
    <w:rsid w:val="00DE5794"/>
    <w:rsid w:val="00DF6A48"/>
    <w:rsid w:val="00E053BE"/>
    <w:rsid w:val="00E11AAD"/>
    <w:rsid w:val="00E35EBF"/>
    <w:rsid w:val="00E37BCB"/>
    <w:rsid w:val="00E51D50"/>
    <w:rsid w:val="00E56F57"/>
    <w:rsid w:val="00E7400C"/>
    <w:rsid w:val="00E84F83"/>
    <w:rsid w:val="00E905D9"/>
    <w:rsid w:val="00EA238C"/>
    <w:rsid w:val="00ED7F12"/>
    <w:rsid w:val="00EF4112"/>
    <w:rsid w:val="00F067F6"/>
    <w:rsid w:val="00F24A36"/>
    <w:rsid w:val="00F2745D"/>
    <w:rsid w:val="00F3307C"/>
    <w:rsid w:val="00F6284E"/>
    <w:rsid w:val="00F71FBF"/>
    <w:rsid w:val="00F81211"/>
    <w:rsid w:val="00F85ED5"/>
    <w:rsid w:val="00FD22A4"/>
    <w:rsid w:val="00FD36C7"/>
    <w:rsid w:val="00FF0244"/>
    <w:rsid w:val="00FF2B3A"/>
    <w:rsid w:val="00FF65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2AEB9"/>
  <w15:docId w15:val="{B719D5E8-36E9-4B17-9E9C-3FFF71136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238C"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center"/>
      <w:outlineLvl w:val="0"/>
    </w:pPr>
    <w:rPr>
      <w:rFonts w:ascii="Arial" w:hAnsi="Arial"/>
      <w:b/>
      <w:sz w:val="40"/>
    </w:rPr>
  </w:style>
  <w:style w:type="paragraph" w:styleId="Nadpis2">
    <w:name w:val="heading 2"/>
    <w:basedOn w:val="Normln"/>
    <w:next w:val="Normln"/>
    <w:link w:val="Nadpis2Char"/>
    <w:qFormat/>
    <w:rsid w:val="00EA238C"/>
    <w:pPr>
      <w:keepNext/>
      <w:tabs>
        <w:tab w:val="num" w:pos="0"/>
      </w:tabs>
      <w:spacing w:line="360" w:lineRule="auto"/>
      <w:jc w:val="both"/>
      <w:outlineLvl w:val="1"/>
    </w:pPr>
    <w:rPr>
      <w:rFonts w:ascii="Arial" w:hAnsi="Arial"/>
      <w:sz w:val="24"/>
    </w:rPr>
  </w:style>
  <w:style w:type="paragraph" w:styleId="Nadpis3">
    <w:name w:val="heading 3"/>
    <w:basedOn w:val="Normln"/>
    <w:next w:val="Normln"/>
    <w:qFormat/>
    <w:rsid w:val="00EA238C"/>
    <w:pPr>
      <w:keepNext/>
      <w:tabs>
        <w:tab w:val="num" w:pos="0"/>
      </w:tabs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A238C"/>
    <w:pPr>
      <w:keepNext/>
      <w:tabs>
        <w:tab w:val="num" w:pos="0"/>
      </w:tabs>
      <w:jc w:val="center"/>
      <w:outlineLvl w:val="3"/>
    </w:pPr>
    <w:rPr>
      <w:sz w:val="36"/>
    </w:rPr>
  </w:style>
  <w:style w:type="paragraph" w:styleId="Nadpis5">
    <w:name w:val="heading 5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both"/>
      <w:outlineLvl w:val="4"/>
    </w:pPr>
    <w:rPr>
      <w:rFonts w:ascii="Arial" w:hAnsi="Arial"/>
      <w:b/>
      <w:sz w:val="28"/>
    </w:rPr>
  </w:style>
  <w:style w:type="paragraph" w:styleId="Nadpis6">
    <w:name w:val="heading 6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both"/>
      <w:outlineLvl w:val="5"/>
    </w:pPr>
    <w:rPr>
      <w:rFonts w:ascii="Arial" w:hAnsi="Arial"/>
      <w:b/>
      <w:sz w:val="24"/>
    </w:rPr>
  </w:style>
  <w:style w:type="paragraph" w:styleId="Nadpis7">
    <w:name w:val="heading 7"/>
    <w:basedOn w:val="Normln"/>
    <w:next w:val="Normln"/>
    <w:qFormat/>
    <w:rsid w:val="00EA238C"/>
    <w:pPr>
      <w:keepNext/>
      <w:outlineLvl w:val="6"/>
    </w:pPr>
    <w:rPr>
      <w:rFonts w:ascii="Arial" w:hAnsi="Arial" w:cs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sid w:val="00EA238C"/>
    <w:rPr>
      <w:rFonts w:ascii="Arial" w:hAnsi="Arial"/>
      <w:b/>
      <w:i w:val="0"/>
      <w:sz w:val="28"/>
      <w:u w:val="none"/>
    </w:rPr>
  </w:style>
  <w:style w:type="character" w:customStyle="1" w:styleId="WW8Num3z0">
    <w:name w:val="WW8Num3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4z0">
    <w:name w:val="WW8Num4z0"/>
    <w:rsid w:val="00EA238C"/>
    <w:rPr>
      <w:rFonts w:ascii="Symbol" w:hAnsi="Symbol" w:cs="StarSymbol"/>
      <w:sz w:val="18"/>
      <w:szCs w:val="18"/>
    </w:rPr>
  </w:style>
  <w:style w:type="character" w:customStyle="1" w:styleId="WW8Num5z0">
    <w:name w:val="WW8Num5z0"/>
    <w:rsid w:val="00EA238C"/>
    <w:rPr>
      <w:rFonts w:ascii="Arial" w:hAnsi="Arial"/>
      <w:b/>
      <w:i w:val="0"/>
      <w:sz w:val="28"/>
      <w:u w:val="none"/>
    </w:rPr>
  </w:style>
  <w:style w:type="character" w:customStyle="1" w:styleId="WW8Num6z0">
    <w:name w:val="WW8Num6z0"/>
    <w:rsid w:val="00EA238C"/>
    <w:rPr>
      <w:rFonts w:ascii="Symbol" w:hAnsi="Symbol" w:cs="OpenSymbol"/>
    </w:rPr>
  </w:style>
  <w:style w:type="character" w:customStyle="1" w:styleId="WW8Num7z0">
    <w:name w:val="WW8Num7z0"/>
    <w:rsid w:val="00EA238C"/>
    <w:rPr>
      <w:b/>
    </w:rPr>
  </w:style>
  <w:style w:type="character" w:customStyle="1" w:styleId="Absatz-Standardschriftart">
    <w:name w:val="Absatz-Standardschriftart"/>
    <w:rsid w:val="00EA238C"/>
  </w:style>
  <w:style w:type="character" w:customStyle="1" w:styleId="WW-Absatz-Standardschriftart">
    <w:name w:val="WW-Absatz-Standardschriftart"/>
    <w:rsid w:val="00EA238C"/>
  </w:style>
  <w:style w:type="character" w:customStyle="1" w:styleId="WW-Absatz-Standardschriftart1">
    <w:name w:val="WW-Absatz-Standardschriftart1"/>
    <w:rsid w:val="00EA238C"/>
  </w:style>
  <w:style w:type="character" w:customStyle="1" w:styleId="WW-Absatz-Standardschriftart11">
    <w:name w:val="WW-Absatz-Standardschriftart11"/>
    <w:rsid w:val="00EA238C"/>
  </w:style>
  <w:style w:type="character" w:customStyle="1" w:styleId="WW-Absatz-Standardschriftart111">
    <w:name w:val="WW-Absatz-Standardschriftart111"/>
    <w:rsid w:val="00EA238C"/>
  </w:style>
  <w:style w:type="character" w:customStyle="1" w:styleId="WW-Absatz-Standardschriftart1111">
    <w:name w:val="WW-Absatz-Standardschriftart1111"/>
    <w:rsid w:val="00EA238C"/>
  </w:style>
  <w:style w:type="character" w:customStyle="1" w:styleId="WW-Absatz-Standardschriftart11111">
    <w:name w:val="WW-Absatz-Standardschriftart11111"/>
    <w:rsid w:val="00EA238C"/>
  </w:style>
  <w:style w:type="character" w:customStyle="1" w:styleId="WW-Absatz-Standardschriftart111111">
    <w:name w:val="WW-Absatz-Standardschriftart111111"/>
    <w:rsid w:val="00EA238C"/>
  </w:style>
  <w:style w:type="character" w:customStyle="1" w:styleId="WW-Absatz-Standardschriftart1111111">
    <w:name w:val="WW-Absatz-Standardschriftart1111111"/>
    <w:rsid w:val="00EA238C"/>
  </w:style>
  <w:style w:type="character" w:customStyle="1" w:styleId="Standardnpsmoodstavce2">
    <w:name w:val="Standardní písmo odstavce2"/>
    <w:rsid w:val="00EA238C"/>
  </w:style>
  <w:style w:type="character" w:customStyle="1" w:styleId="WW-Absatz-Standardschriftart11111111">
    <w:name w:val="WW-Absatz-Standardschriftart11111111"/>
    <w:rsid w:val="00EA238C"/>
  </w:style>
  <w:style w:type="character" w:customStyle="1" w:styleId="WW-Absatz-Standardschriftart111111111">
    <w:name w:val="WW-Absatz-Standardschriftart111111111"/>
    <w:rsid w:val="00EA238C"/>
  </w:style>
  <w:style w:type="character" w:customStyle="1" w:styleId="WW-Absatz-Standardschriftart1111111111">
    <w:name w:val="WW-Absatz-Standardschriftart1111111111"/>
    <w:rsid w:val="00EA238C"/>
  </w:style>
  <w:style w:type="character" w:customStyle="1" w:styleId="Standardnpsmoodstavce1">
    <w:name w:val="Standardní písmo odstavce1"/>
    <w:rsid w:val="00EA238C"/>
  </w:style>
  <w:style w:type="character" w:customStyle="1" w:styleId="WW-Absatz-Standardschriftart11111111111">
    <w:name w:val="WW-Absatz-Standardschriftart11111111111"/>
    <w:rsid w:val="00EA238C"/>
  </w:style>
  <w:style w:type="character" w:customStyle="1" w:styleId="WW-Absatz-Standardschriftart111111111111">
    <w:name w:val="WW-Absatz-Standardschriftart111111111111"/>
    <w:rsid w:val="00EA238C"/>
  </w:style>
  <w:style w:type="character" w:customStyle="1" w:styleId="WW-Absatz-Standardschriftart1111111111111">
    <w:name w:val="WW-Absatz-Standardschriftart1111111111111"/>
    <w:rsid w:val="00EA238C"/>
  </w:style>
  <w:style w:type="character" w:customStyle="1" w:styleId="WW-Standardnpsmoodstavce">
    <w:name w:val="WW-Standardní písmo odstavce"/>
    <w:rsid w:val="00EA238C"/>
  </w:style>
  <w:style w:type="character" w:customStyle="1" w:styleId="WW8Num1z0">
    <w:name w:val="WW8Num1z0"/>
    <w:rsid w:val="00EA238C"/>
    <w:rPr>
      <w:rFonts w:ascii="Times New Roman" w:hAnsi="Times New Roman"/>
    </w:rPr>
  </w:style>
  <w:style w:type="character" w:customStyle="1" w:styleId="WW8Num9z0">
    <w:name w:val="WW8Num9z0"/>
    <w:rsid w:val="00EA238C"/>
    <w:rPr>
      <w:rFonts w:ascii="Times New Roman" w:hAnsi="Times New Roman"/>
    </w:rPr>
  </w:style>
  <w:style w:type="character" w:customStyle="1" w:styleId="WW8Num11z0">
    <w:name w:val="WW8Num11z0"/>
    <w:rsid w:val="00EA238C"/>
    <w:rPr>
      <w:rFonts w:ascii="Times New Roman" w:hAnsi="Times New Roman"/>
    </w:rPr>
  </w:style>
  <w:style w:type="character" w:customStyle="1" w:styleId="WW8Num12z0">
    <w:name w:val="WW8Num12z0"/>
    <w:rsid w:val="00EA238C"/>
    <w:rPr>
      <w:rFonts w:ascii="Arial" w:hAnsi="Arial"/>
      <w:b/>
      <w:i w:val="0"/>
      <w:sz w:val="28"/>
      <w:u w:val="none"/>
    </w:rPr>
  </w:style>
  <w:style w:type="character" w:customStyle="1" w:styleId="WW8Num14z0">
    <w:name w:val="WW8Num14z0"/>
    <w:rsid w:val="00EA238C"/>
    <w:rPr>
      <w:b w:val="0"/>
      <w:sz w:val="24"/>
    </w:rPr>
  </w:style>
  <w:style w:type="character" w:customStyle="1" w:styleId="WW8Num15z0">
    <w:name w:val="WW8Num15z0"/>
    <w:rsid w:val="00EA238C"/>
    <w:rPr>
      <w:rFonts w:ascii="Times New Roman" w:hAnsi="Times New Roman"/>
    </w:rPr>
  </w:style>
  <w:style w:type="character" w:customStyle="1" w:styleId="WW8Num16z0">
    <w:name w:val="WW8Num16z0"/>
    <w:rsid w:val="00EA238C"/>
    <w:rPr>
      <w:rFonts w:ascii="Times New Roman" w:hAnsi="Times New Roman"/>
    </w:rPr>
  </w:style>
  <w:style w:type="character" w:customStyle="1" w:styleId="WW8Num17z0">
    <w:name w:val="WW8Num17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18z0">
    <w:name w:val="WW8Num18z0"/>
    <w:rsid w:val="00EA238C"/>
    <w:rPr>
      <w:rFonts w:ascii="Times New Roman" w:eastAsia="Times New Roman" w:hAnsi="Times New Roman" w:cs="Times New Roman"/>
    </w:rPr>
  </w:style>
  <w:style w:type="character" w:customStyle="1" w:styleId="WW8Num19z0">
    <w:name w:val="WW8Num19z0"/>
    <w:rsid w:val="00EA238C"/>
    <w:rPr>
      <w:rFonts w:ascii="Times New Roman" w:hAnsi="Times New Roman"/>
    </w:rPr>
  </w:style>
  <w:style w:type="character" w:customStyle="1" w:styleId="WW8Num21z0">
    <w:name w:val="WW8Num21z0"/>
    <w:rsid w:val="00EA238C"/>
    <w:rPr>
      <w:rFonts w:ascii="Times New Roman" w:hAnsi="Times New Roman"/>
    </w:rPr>
  </w:style>
  <w:style w:type="character" w:customStyle="1" w:styleId="WW8Num22z0">
    <w:name w:val="WW8Num22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24z0">
    <w:name w:val="WW8Num24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4z0">
    <w:name w:val="WW8NumSt4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6z0">
    <w:name w:val="WW8NumSt6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9z0">
    <w:name w:val="WW8NumSt9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11z0">
    <w:name w:val="WW8NumSt11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-Standardnpsmoodstavce1">
    <w:name w:val="WW-Standardní písmo odstavce1"/>
    <w:rsid w:val="00EA238C"/>
  </w:style>
  <w:style w:type="character" w:styleId="slostrnky">
    <w:name w:val="page number"/>
    <w:basedOn w:val="WW-Standardnpsmoodstavce1"/>
    <w:semiHidden/>
    <w:rsid w:val="00EA238C"/>
  </w:style>
  <w:style w:type="character" w:styleId="Hypertextovodkaz">
    <w:name w:val="Hyperlink"/>
    <w:semiHidden/>
    <w:rsid w:val="00EA238C"/>
    <w:rPr>
      <w:color w:val="0000FF"/>
      <w:u w:val="single"/>
    </w:rPr>
  </w:style>
  <w:style w:type="character" w:customStyle="1" w:styleId="Symbolyproslovn">
    <w:name w:val="Symboly pro číslování"/>
    <w:rsid w:val="00EA238C"/>
  </w:style>
  <w:style w:type="character" w:styleId="Sledovanodkaz">
    <w:name w:val="FollowedHyperlink"/>
    <w:semiHidden/>
    <w:rsid w:val="00EA238C"/>
    <w:rPr>
      <w:color w:val="800080"/>
      <w:u w:val="single"/>
    </w:rPr>
  </w:style>
  <w:style w:type="character" w:customStyle="1" w:styleId="Odrky">
    <w:name w:val="Odrážky"/>
    <w:rsid w:val="00EA238C"/>
    <w:rPr>
      <w:rFonts w:ascii="OpenSymbol" w:eastAsia="OpenSymbol" w:hAnsi="OpenSymbol" w:cs="OpenSymbol"/>
    </w:rPr>
  </w:style>
  <w:style w:type="paragraph" w:customStyle="1" w:styleId="Nadpis">
    <w:name w:val="Nadpis"/>
    <w:basedOn w:val="Normln"/>
    <w:next w:val="Zkladntext"/>
    <w:rsid w:val="00EA238C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semiHidden/>
    <w:rsid w:val="00EA238C"/>
    <w:pPr>
      <w:pBdr>
        <w:bottom w:val="single" w:sz="8" w:space="31" w:color="000000"/>
      </w:pBdr>
      <w:spacing w:line="360" w:lineRule="auto"/>
      <w:jc w:val="both"/>
    </w:pPr>
    <w:rPr>
      <w:rFonts w:ascii="Arial" w:hAnsi="Arial"/>
      <w:sz w:val="24"/>
    </w:rPr>
  </w:style>
  <w:style w:type="paragraph" w:styleId="Seznam">
    <w:name w:val="List"/>
    <w:basedOn w:val="Zkladntext"/>
    <w:semiHidden/>
    <w:rsid w:val="00EA238C"/>
    <w:rPr>
      <w:rFonts w:cs="Tahoma"/>
    </w:rPr>
  </w:style>
  <w:style w:type="paragraph" w:customStyle="1" w:styleId="Popisek">
    <w:name w:val="Popisek"/>
    <w:basedOn w:val="Normln"/>
    <w:rsid w:val="00EA238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EA238C"/>
    <w:pPr>
      <w:suppressLineNumbers/>
    </w:pPr>
    <w:rPr>
      <w:rFonts w:cs="Tahoma"/>
    </w:rPr>
  </w:style>
  <w:style w:type="paragraph" w:styleId="Zhlav">
    <w:name w:val="header"/>
    <w:basedOn w:val="Normln"/>
    <w:semiHidden/>
    <w:rsid w:val="00EA238C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EA238C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rsid w:val="00EA238C"/>
    <w:pPr>
      <w:spacing w:line="360" w:lineRule="auto"/>
      <w:ind w:firstLine="708"/>
      <w:jc w:val="both"/>
    </w:pPr>
    <w:rPr>
      <w:rFonts w:ascii="Arial" w:hAnsi="Arial"/>
      <w:sz w:val="24"/>
    </w:rPr>
  </w:style>
  <w:style w:type="paragraph" w:customStyle="1" w:styleId="Zkladntext21">
    <w:name w:val="Základní text 21"/>
    <w:basedOn w:val="Normln"/>
    <w:rsid w:val="00EA238C"/>
    <w:pPr>
      <w:spacing w:line="360" w:lineRule="auto"/>
      <w:jc w:val="both"/>
    </w:pPr>
    <w:rPr>
      <w:rFonts w:ascii="Arial" w:hAnsi="Arial"/>
      <w:sz w:val="24"/>
    </w:rPr>
  </w:style>
  <w:style w:type="paragraph" w:customStyle="1" w:styleId="Zkladntext31">
    <w:name w:val="Základní text 31"/>
    <w:basedOn w:val="Normln"/>
    <w:rsid w:val="00EA238C"/>
    <w:rPr>
      <w:rFonts w:ascii="Arial" w:hAnsi="Arial" w:cs="Arial"/>
      <w:sz w:val="24"/>
    </w:rPr>
  </w:style>
  <w:style w:type="paragraph" w:customStyle="1" w:styleId="Bntext">
    <w:name w:val="Běžný text"/>
    <w:basedOn w:val="Normln"/>
    <w:rsid w:val="00EA238C"/>
    <w:pPr>
      <w:spacing w:before="60" w:after="60"/>
      <w:ind w:firstLine="851"/>
      <w:jc w:val="both"/>
    </w:pPr>
    <w:rPr>
      <w:rFonts w:ascii="Arial" w:hAnsi="Arial"/>
    </w:rPr>
  </w:style>
  <w:style w:type="paragraph" w:customStyle="1" w:styleId="Zkladntextodsazen21">
    <w:name w:val="Základní text odsazený 21"/>
    <w:basedOn w:val="Normln"/>
    <w:rsid w:val="00EA238C"/>
    <w:pPr>
      <w:spacing w:line="360" w:lineRule="auto"/>
      <w:ind w:firstLine="708"/>
    </w:pPr>
    <w:rPr>
      <w:rFonts w:ascii="Arial" w:hAnsi="Arial"/>
      <w:bCs/>
      <w:sz w:val="24"/>
    </w:rPr>
  </w:style>
  <w:style w:type="paragraph" w:customStyle="1" w:styleId="Zkladntextodsazen31">
    <w:name w:val="Základní text odsazený 31"/>
    <w:basedOn w:val="Normln"/>
    <w:rsid w:val="00EA238C"/>
    <w:pPr>
      <w:widowControl w:val="0"/>
      <w:autoSpaceDE w:val="0"/>
      <w:spacing w:line="360" w:lineRule="auto"/>
      <w:ind w:firstLine="360"/>
    </w:pPr>
    <w:rPr>
      <w:rFonts w:ascii="Arial" w:hAnsi="Arial" w:cs="Arial"/>
      <w:sz w:val="24"/>
      <w:szCs w:val="22"/>
    </w:rPr>
  </w:style>
  <w:style w:type="paragraph" w:customStyle="1" w:styleId="Obsahtabulky">
    <w:name w:val="Obsah tabulky"/>
    <w:basedOn w:val="Normln"/>
    <w:rsid w:val="00EA238C"/>
    <w:pPr>
      <w:suppressLineNumbers/>
    </w:pPr>
  </w:style>
  <w:style w:type="paragraph" w:customStyle="1" w:styleId="Nadpistabulky">
    <w:name w:val="Nadpis tabulky"/>
    <w:basedOn w:val="Obsahtabulky"/>
    <w:rsid w:val="00EA238C"/>
    <w:pPr>
      <w:jc w:val="center"/>
    </w:pPr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E33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3362"/>
    <w:rPr>
      <w:rFonts w:ascii="Tahoma" w:hAnsi="Tahoma" w:cs="Tahoma"/>
      <w:sz w:val="16"/>
      <w:szCs w:val="16"/>
      <w:lang w:eastAsia="ar-SA"/>
    </w:rPr>
  </w:style>
  <w:style w:type="character" w:customStyle="1" w:styleId="Nadpis2Char">
    <w:name w:val="Nadpis 2 Char"/>
    <w:basedOn w:val="Standardnpsmoodstavce"/>
    <w:link w:val="Nadpis2"/>
    <w:rsid w:val="00841D24"/>
    <w:rPr>
      <w:rFonts w:ascii="Arial" w:hAnsi="Arial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6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202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zpráva</vt:lpstr>
    </vt:vector>
  </TitlesOfParts>
  <Company/>
  <LinksUpToDate>false</LinksUpToDate>
  <CharactersWithSpaces>1394</CharactersWithSpaces>
  <SharedDoc>false</SharedDoc>
  <HLinks>
    <vt:vector size="6" baseType="variant">
      <vt:variant>
        <vt:i4>4391031</vt:i4>
      </vt:variant>
      <vt:variant>
        <vt:i4>0</vt:i4>
      </vt:variant>
      <vt:variant>
        <vt:i4>0</vt:i4>
      </vt:variant>
      <vt:variant>
        <vt:i4>5</vt:i4>
      </vt:variant>
      <vt:variant>
        <vt:lpwstr>mailto:aqc@wo.cz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zpráva</dc:title>
  <dc:creator>Michal</dc:creator>
  <cp:lastModifiedBy>aqc@wo.cz</cp:lastModifiedBy>
  <cp:revision>6</cp:revision>
  <cp:lastPrinted>2014-02-04T11:09:00Z</cp:lastPrinted>
  <dcterms:created xsi:type="dcterms:W3CDTF">2023-01-05T17:56:00Z</dcterms:created>
  <dcterms:modified xsi:type="dcterms:W3CDTF">2023-07-09T10:50:00Z</dcterms:modified>
</cp:coreProperties>
</file>